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Times New Roman" w:hAnsi="Times New Roman" w:eastAsia="Times New Roman" w:ascii="Times New Roman"/>
          <w:sz w:val="24"/>
          <w:szCs w:val="24"/>
        </w:rPr>
        <w:jc w:val="center"/>
        <w:spacing w:before="60"/>
        <w:ind w:left="3281" w:right="3278"/>
      </w:pP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KALA</w:t>
      </w:r>
      <w:r>
        <w:rPr>
          <w:rFonts w:cs="Times New Roman" w:hAnsi="Times New Roman" w:eastAsia="Times New Roman" w:ascii="Times New Roman"/>
          <w:b/>
          <w:spacing w:val="-12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PENGUKUR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RE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NSI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</w:r>
    </w:p>
    <w:p>
      <w:pPr>
        <w:rPr>
          <w:sz w:val="16"/>
          <w:szCs w:val="16"/>
        </w:rPr>
        <w:jc w:val="left"/>
        <w:spacing w:before="3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center"/>
        <w:ind w:left="59" w:right="64"/>
      </w:pP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NAMA</w:t>
      </w:r>
      <w:r>
        <w:rPr>
          <w:rFonts w:cs="Times New Roman" w:hAnsi="Times New Roman" w:eastAsia="Times New Roman" w:ascii="Times New Roman"/>
          <w:spacing w:val="-13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ISI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     </w:t>
      </w:r>
      <w:r>
        <w:rPr>
          <w:rFonts w:cs="Times New Roman" w:hAnsi="Times New Roman" w:eastAsia="Times New Roman" w:ascii="Times New Roman"/>
          <w:spacing w:val="36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: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…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…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…………………………………………………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…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………………………………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5" w:lineRule="atLeast" w:line="400"/>
        <w:ind w:left="100" w:right="63"/>
      </w:pP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USIA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                       </w:t>
      </w:r>
      <w:r>
        <w:rPr>
          <w:rFonts w:cs="Times New Roman" w:hAnsi="Times New Roman" w:eastAsia="Times New Roman" w:ascii="Times New Roman"/>
          <w:spacing w:val="4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: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…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…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…………………………………………………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…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………………………………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PE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U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JUK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PENGI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b/>
          <w:spacing w:val="-2"/>
          <w:w w:val="10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43"/>
        <w:ind w:left="460"/>
      </w:pP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1.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lah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4"/>
          <w:szCs w:val="24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rt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y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rikut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ng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ma</w:t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41" w:lineRule="auto" w:line="275"/>
        <w:ind w:left="820" w:right="74" w:hanging="360"/>
      </w:pP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2.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ril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tanda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si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X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)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tau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nda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ntang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(</w:t>
      </w:r>
      <w:r>
        <w:rPr>
          <w:rFonts w:cs="Times New Roman" w:hAnsi="Times New Roman" w:eastAsia="Times New Roman" w:ascii="Times New Roman"/>
          <w:spacing w:val="3"/>
          <w:w w:val="100"/>
          <w:sz w:val="24"/>
          <w:szCs w:val="24"/>
        </w:rPr>
        <w:t>√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pada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lah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tu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j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su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deng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pa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y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nda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1"/>
        <w:ind w:left="460"/>
      </w:pP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3.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Jika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nda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lah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ngisi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ja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n,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pat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memb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rik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tanda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ma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ng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(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=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)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memb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ri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tan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X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)</w:t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43"/>
        <w:ind w:left="820"/>
      </w:pP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tau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√)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j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y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nda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ngg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p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</w:t>
      </w:r>
    </w:p>
    <w:p>
      <w:pPr>
        <w:rPr>
          <w:sz w:val="19"/>
          <w:szCs w:val="19"/>
        </w:rPr>
        <w:jc w:val="left"/>
        <w:spacing w:before="9" w:lineRule="exact" w:line="180"/>
      </w:pPr>
      <w:r>
        <w:rPr>
          <w:sz w:val="19"/>
          <w:szCs w:val="19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lineRule="exact" w:line="260"/>
        <w:ind w:left="460"/>
        <w:sectPr>
          <w:type w:val="continuous"/>
          <w:pgSz w:w="11920" w:h="16840"/>
          <w:pgMar w:top="640" w:bottom="280" w:left="620" w:right="620"/>
        </w:sectPr>
      </w:pPr>
      <w:r>
        <w:rPr>
          <w:rFonts w:cs="Times New Roman" w:hAnsi="Times New Roman" w:eastAsia="Times New Roman" w:ascii="Times New Roman"/>
          <w:b/>
          <w:spacing w:val="1"/>
          <w:w w:val="100"/>
          <w:position w:val="-1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24"/>
          <w:szCs w:val="24"/>
        </w:rPr>
        <w:t>ETER</w:t>
      </w:r>
      <w:r>
        <w:rPr>
          <w:rFonts w:cs="Times New Roman" w:hAnsi="Times New Roman" w:eastAsia="Times New Roman" w:ascii="Times New Roman"/>
          <w:b/>
          <w:spacing w:val="-1"/>
          <w:w w:val="100"/>
          <w:position w:val="-1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24"/>
          <w:szCs w:val="24"/>
        </w:rPr>
        <w:t>NGAN</w:t>
      </w:r>
      <w:r>
        <w:rPr>
          <w:rFonts w:cs="Times New Roman" w:hAnsi="Times New Roman" w:eastAsia="Times New Roman" w:ascii="Times New Roman"/>
          <w:b/>
          <w:spacing w:val="-1"/>
          <w:w w:val="100"/>
          <w:position w:val="-1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24"/>
          <w:szCs w:val="24"/>
        </w:rPr>
        <w:t>PIL</w:t>
      </w:r>
      <w:r>
        <w:rPr>
          <w:rFonts w:cs="Times New Roman" w:hAnsi="Times New Roman" w:eastAsia="Times New Roman" w:ascii="Times New Roman"/>
          <w:b/>
          <w:spacing w:val="-2"/>
          <w:w w:val="100"/>
          <w:position w:val="-1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24"/>
          <w:szCs w:val="24"/>
        </w:rPr>
        <w:t>HAN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24"/>
          <w:szCs w:val="24"/>
        </w:rPr>
        <w:t>J</w:t>
      </w:r>
      <w:r>
        <w:rPr>
          <w:rFonts w:cs="Times New Roman" w:hAnsi="Times New Roman" w:eastAsia="Times New Roman" w:ascii="Times New Roman"/>
          <w:b/>
          <w:spacing w:val="-27"/>
          <w:w w:val="100"/>
          <w:position w:val="-1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b/>
          <w:spacing w:val="-26"/>
          <w:w w:val="100"/>
          <w:position w:val="-1"/>
          <w:sz w:val="24"/>
          <w:szCs w:val="24"/>
        </w:rPr>
        <w:t>W</w:t>
      </w:r>
      <w:r>
        <w:rPr>
          <w:rFonts w:cs="Times New Roman" w:hAnsi="Times New Roman" w:eastAsia="Times New Roman" w:ascii="Times New Roman"/>
          <w:b/>
          <w:spacing w:val="0"/>
          <w:w w:val="100"/>
          <w:position w:val="-1"/>
          <w:sz w:val="24"/>
          <w:szCs w:val="24"/>
        </w:rPr>
        <w:t>ABAN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49"/>
        <w:ind w:left="928"/>
      </w:pPr>
      <w:r>
        <w:rPr>
          <w:rFonts w:cs="Microsoft Sans Serif" w:hAnsi="Microsoft Sans Serif" w:eastAsia="Microsoft Sans Serif" w:ascii="Microsoft Sans Serif"/>
          <w:spacing w:val="0"/>
          <w:w w:val="129"/>
          <w:sz w:val="24"/>
          <w:szCs w:val="24"/>
        </w:rPr>
        <w:t>▪</w:t>
      </w:r>
      <w:r>
        <w:rPr>
          <w:rFonts w:cs="Microsoft Sans Serif" w:hAnsi="Microsoft Sans Serif" w:eastAsia="Microsoft Sans Serif" w:ascii="Microsoft Sans Serif"/>
          <w:spacing w:val="0"/>
          <w:w w:val="129"/>
          <w:sz w:val="24"/>
          <w:szCs w:val="24"/>
        </w:rPr>
        <w:t>  </w:t>
      </w:r>
      <w:r>
        <w:rPr>
          <w:rFonts w:cs="Microsoft Sans Serif" w:hAnsi="Microsoft Sans Serif" w:eastAsia="Microsoft Sans Serif" w:ascii="Microsoft Sans Serif"/>
          <w:spacing w:val="4"/>
          <w:w w:val="129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TB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spacing w:val="39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ng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-7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idak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</w:t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41"/>
        <w:ind w:left="928"/>
      </w:pPr>
      <w:r>
        <w:rPr>
          <w:rFonts w:cs="Microsoft Sans Serif" w:hAnsi="Microsoft Sans Serif" w:eastAsia="Microsoft Sans Serif" w:ascii="Microsoft Sans Serif"/>
          <w:spacing w:val="0"/>
          <w:w w:val="129"/>
          <w:sz w:val="24"/>
          <w:szCs w:val="24"/>
        </w:rPr>
        <w:t>▪</w:t>
      </w:r>
      <w:r>
        <w:rPr>
          <w:rFonts w:cs="Microsoft Sans Serif" w:hAnsi="Microsoft Sans Serif" w:eastAsia="Microsoft Sans Serif" w:ascii="Microsoft Sans Serif"/>
          <w:spacing w:val="0"/>
          <w:w w:val="129"/>
          <w:sz w:val="24"/>
          <w:szCs w:val="24"/>
        </w:rPr>
        <w:t>  </w:t>
      </w:r>
      <w:r>
        <w:rPr>
          <w:rFonts w:cs="Microsoft Sans Serif" w:hAnsi="Microsoft Sans Serif" w:eastAsia="Microsoft Sans Serif" w:ascii="Microsoft Sans Serif"/>
          <w:spacing w:val="4"/>
          <w:w w:val="129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mp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spacing w:val="-5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-7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idak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</w:t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41"/>
        <w:ind w:left="928" w:right="-56"/>
      </w:pPr>
      <w:r>
        <w:rPr>
          <w:rFonts w:cs="Microsoft Sans Serif" w:hAnsi="Microsoft Sans Serif" w:eastAsia="Microsoft Sans Serif" w:ascii="Microsoft Sans Serif"/>
          <w:spacing w:val="0"/>
          <w:w w:val="129"/>
          <w:sz w:val="24"/>
          <w:szCs w:val="24"/>
        </w:rPr>
        <w:t>▪</w:t>
      </w:r>
      <w:r>
        <w:rPr>
          <w:rFonts w:cs="Microsoft Sans Serif" w:hAnsi="Microsoft Sans Serif" w:eastAsia="Microsoft Sans Serif" w:ascii="Microsoft Sans Serif"/>
          <w:spacing w:val="0"/>
          <w:w w:val="129"/>
          <w:sz w:val="24"/>
          <w:szCs w:val="24"/>
        </w:rPr>
        <w:t>  </w:t>
      </w:r>
      <w:r>
        <w:rPr>
          <w:rFonts w:cs="Microsoft Sans Serif" w:hAnsi="Microsoft Sans Serif" w:eastAsia="Microsoft Sans Serif" w:ascii="Microsoft Sans Serif"/>
          <w:spacing w:val="4"/>
          <w:w w:val="129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KB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   </w:t>
      </w:r>
      <w:r>
        <w:rPr>
          <w:rFonts w:cs="Times New Roman" w:hAnsi="Times New Roman" w:eastAsia="Times New Roman" w:ascii="Times New Roman"/>
          <w:spacing w:val="27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4"/>
          <w:szCs w:val="24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</w:t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49"/>
      </w:pPr>
      <w:r>
        <w:br w:type="column"/>
      </w:r>
      <w:r>
        <w:rPr>
          <w:rFonts w:cs="Microsoft Sans Serif" w:hAnsi="Microsoft Sans Serif" w:eastAsia="Microsoft Sans Serif" w:ascii="Microsoft Sans Serif"/>
          <w:spacing w:val="0"/>
          <w:w w:val="129"/>
          <w:sz w:val="24"/>
          <w:szCs w:val="24"/>
        </w:rPr>
        <w:t>▪</w:t>
      </w:r>
      <w:r>
        <w:rPr>
          <w:rFonts w:cs="Microsoft Sans Serif" w:hAnsi="Microsoft Sans Serif" w:eastAsia="Microsoft Sans Serif" w:ascii="Microsoft Sans Serif"/>
          <w:spacing w:val="0"/>
          <w:w w:val="129"/>
          <w:sz w:val="24"/>
          <w:szCs w:val="24"/>
        </w:rPr>
        <w:t>  </w:t>
      </w:r>
      <w:r>
        <w:rPr>
          <w:rFonts w:cs="Microsoft Sans Serif" w:hAnsi="Microsoft Sans Serif" w:eastAsia="Microsoft Sans Serif" w:ascii="Microsoft Sans Serif"/>
          <w:spacing w:val="4"/>
          <w:w w:val="129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HSB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spacing w:val="13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mp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Se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ingkali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</w:t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41"/>
        <w:sectPr>
          <w:type w:val="continuous"/>
          <w:pgSz w:w="11920" w:h="16840"/>
          <w:pgMar w:top="640" w:bottom="280" w:left="620" w:right="620"/>
          <w:cols w:num="2" w:equalWidth="off">
            <w:col w:w="4287" w:space="578"/>
            <w:col w:w="5815"/>
          </w:cols>
        </w:sectPr>
      </w:pPr>
      <w:r>
        <w:rPr>
          <w:rFonts w:cs="Microsoft Sans Serif" w:hAnsi="Microsoft Sans Serif" w:eastAsia="Microsoft Sans Serif" w:ascii="Microsoft Sans Serif"/>
          <w:spacing w:val="0"/>
          <w:w w:val="129"/>
          <w:sz w:val="24"/>
          <w:szCs w:val="24"/>
        </w:rPr>
        <w:t>▪</w:t>
      </w:r>
      <w:r>
        <w:rPr>
          <w:rFonts w:cs="Microsoft Sans Serif" w:hAnsi="Microsoft Sans Serif" w:eastAsia="Microsoft Sans Serif" w:ascii="Microsoft Sans Serif"/>
          <w:spacing w:val="0"/>
          <w:w w:val="129"/>
          <w:sz w:val="24"/>
          <w:szCs w:val="24"/>
        </w:rPr>
        <w:t>  </w:t>
      </w:r>
      <w:r>
        <w:rPr>
          <w:rFonts w:cs="Microsoft Sans Serif" w:hAnsi="Microsoft Sans Serif" w:eastAsia="Microsoft Sans Serif" w:ascii="Microsoft Sans Serif"/>
          <w:spacing w:val="4"/>
          <w:w w:val="129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     </w:t>
      </w:r>
      <w:r>
        <w:rPr>
          <w:rFonts w:cs="Times New Roman" w:hAnsi="Times New Roman" w:eastAsia="Times New Roman" w:ascii="Times New Roman"/>
          <w:spacing w:val="6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ringk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li</w:t>
      </w:r>
      <w:r>
        <w:rPr>
          <w:rFonts w:cs="Times New Roman" w:hAnsi="Times New Roman" w:eastAsia="Times New Roman" w:ascii="Times New Roman"/>
          <w:spacing w:val="1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r</w:t>
      </w:r>
    </w:p>
    <w:p>
      <w:pPr>
        <w:rPr>
          <w:sz w:val="15"/>
          <w:szCs w:val="15"/>
        </w:rPr>
        <w:jc w:val="left"/>
        <w:spacing w:before="5"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tbl>
      <w:tblPr>
        <w:tblW w:w="0" w:type="auto"/>
        <w:tblLook w:val="01E0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4"/>
                <w:szCs w:val="24"/>
              </w:rPr>
              <w:t>No.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center"/>
              <w:spacing w:lineRule="exact" w:line="260"/>
              <w:ind w:left="2724" w:right="2727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4"/>
                <w:szCs w:val="24"/>
              </w:rPr>
              <w:t>yata</w:t>
            </w:r>
            <w:r>
              <w:rPr>
                <w:rFonts w:cs="Times New Roman" w:hAnsi="Times New Roman" w:eastAsia="Times New Roman" w:ascii="Times New Roman"/>
                <w:b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4"/>
                <w:szCs w:val="24"/>
              </w:rPr>
              <w:t>TB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4"/>
                <w:szCs w:val="24"/>
              </w:rPr>
              <w:t>KB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b/>
                <w:spacing w:val="1"/>
                <w:w w:val="100"/>
                <w:sz w:val="24"/>
                <w:szCs w:val="24"/>
              </w:rPr>
              <w:t>SB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center"/>
              <w:spacing w:lineRule="exact" w:line="260"/>
              <w:ind w:left="179" w:right="18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1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mampu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diri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rh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ru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562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center"/>
              <w:spacing w:lineRule="exact" w:line="260"/>
              <w:ind w:left="179" w:right="18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2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before="1" w:lineRule="exact" w:line="260"/>
              <w:ind w:left="102" w:right="397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menj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hubung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dan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man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lain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center"/>
              <w:spacing w:lineRule="exact" w:line="260"/>
              <w:ind w:left="179" w:right="18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3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takdir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nol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center"/>
              <w:spacing w:lineRule="exact" w:line="260"/>
              <w:ind w:left="179" w:right="18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4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pi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rb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rj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di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562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center"/>
              <w:spacing w:lineRule="exact" w:line="260"/>
              <w:ind w:left="179" w:right="18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5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before="2" w:lineRule="exact" w:line="260"/>
              <w:ind w:left="102" w:right="17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si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lalu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memb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rik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diri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pada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tant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ru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center"/>
              <w:spacing w:lineRule="exact" w:line="260"/>
              <w:ind w:left="179" w:right="18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6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hu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or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tu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center"/>
              <w:spacing w:lineRule="exact" w:line="260"/>
              <w:ind w:left="179" w:right="18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7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rh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lah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mbuat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diri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saya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njadi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lebih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562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center"/>
              <w:spacing w:lineRule="exact" w:line="260"/>
              <w:ind w:left="179" w:right="18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8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before="1" w:lineRule="exact" w:line="260"/>
              <w:ind w:left="102" w:right="458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rung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untuk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ngkit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mbali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tel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lami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kit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tau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sul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tan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center"/>
              <w:spacing w:lineRule="exact" w:line="260"/>
              <w:ind w:left="179" w:right="18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9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Ada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jadi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10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Ap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pun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rj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di,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kuk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us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te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ik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62"/>
            </w:pP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24"/>
                <w:szCs w:val="24"/>
              </w:rPr>
              <w:t>11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kin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dap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ih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tu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562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12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before="1" w:lineRule="exact" w:line="260"/>
              <w:ind w:left="102" w:right="504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ntang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ada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1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13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tahu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di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rus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memin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rtol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562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lineRule="exact" w:line="260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14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spacing w:before="1" w:lineRule="exact" w:line="260"/>
              <w:ind w:left="102" w:right="30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lam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situasi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mampu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tet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fo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us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j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rnih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15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memi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ih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rinis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lam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meny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mas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lah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16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mudah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putus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lam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lan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17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diri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ndiri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seb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pr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18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mampu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membu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putus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sulit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19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tasi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20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rus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mpu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rtind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den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fi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21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memi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iki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kinan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ku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dal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ujuan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22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nd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hidup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23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menyuk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ntan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g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0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24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j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untuk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c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pai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ujuan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val="302" w:hRule="exact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5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25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4"/>
                <w:szCs w:val="24"/>
              </w:rPr>
              <w:jc w:val="left"/>
              <w:ind w:left="102"/>
            </w:pP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ngga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4"/>
                <w:szCs w:val="24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st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si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yang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di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4"/>
                <w:szCs w:val="24"/>
              </w:rPr>
              <w:t>i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type w:val="continuous"/>
      <w:pgSz w:w="11920" w:h="16840"/>
      <w:pgMar w:top="640" w:bottom="280" w:left="620" w:right="62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